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235350" w:rsidP="008C363A">
            <w:pPr>
              <w:jc w:val="right"/>
              <w:rPr>
                <w:rFonts w:cs="Arial"/>
              </w:rPr>
            </w:pPr>
            <w:r>
              <w:rPr>
                <w:rFonts w:cs="Arial"/>
                <w:szCs w:val="22"/>
              </w:rPr>
              <w:t>Протокол  № 156</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235350" w:rsidP="00235350">
            <w:pPr>
              <w:jc w:val="right"/>
              <w:rPr>
                <w:rFonts w:cs="Arial"/>
              </w:rPr>
            </w:pPr>
            <w:r>
              <w:rPr>
                <w:rFonts w:cs="Arial"/>
                <w:szCs w:val="22"/>
              </w:rPr>
              <w:t>«03</w:t>
            </w:r>
            <w:r w:rsidR="00DE7BED" w:rsidRPr="002E571A">
              <w:rPr>
                <w:rFonts w:cs="Arial"/>
                <w:szCs w:val="22"/>
              </w:rPr>
              <w:t>»</w:t>
            </w:r>
            <w:r>
              <w:rPr>
                <w:rFonts w:cs="Arial"/>
                <w:szCs w:val="22"/>
              </w:rPr>
              <w:t xml:space="preserve"> октября 2017</w:t>
            </w:r>
            <w:r w:rsidR="00DE7BED"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207E24">
        <w:rPr>
          <w:rFonts w:cs="Arial"/>
          <w:szCs w:val="22"/>
        </w:rPr>
        <w:t>ПДО №</w:t>
      </w:r>
      <w:r w:rsidR="00472E78">
        <w:rPr>
          <w:rFonts w:cs="Arial"/>
          <w:szCs w:val="22"/>
        </w:rPr>
        <w:t>42</w:t>
      </w:r>
      <w:r w:rsidR="00E13A23">
        <w:rPr>
          <w:rFonts w:cs="Arial"/>
          <w:szCs w:val="22"/>
        </w:rPr>
        <w:t>9</w:t>
      </w:r>
      <w:r w:rsidRPr="00207E24">
        <w:rPr>
          <w:rFonts w:cs="Arial"/>
          <w:szCs w:val="22"/>
        </w:rPr>
        <w:t>-</w:t>
      </w:r>
      <w:r w:rsidR="00207E24" w:rsidRPr="00207E24">
        <w:rPr>
          <w:rFonts w:cs="Arial"/>
          <w:szCs w:val="22"/>
        </w:rPr>
        <w:t>СС</w:t>
      </w:r>
      <w:r w:rsidRPr="00207E24">
        <w:rPr>
          <w:rFonts w:cs="Arial"/>
          <w:szCs w:val="22"/>
        </w:rPr>
        <w:t>-201</w:t>
      </w:r>
      <w:r w:rsidR="00C03E66">
        <w:rPr>
          <w:rFonts w:cs="Arial"/>
          <w:szCs w:val="22"/>
        </w:rPr>
        <w:t>7</w:t>
      </w:r>
      <w:r w:rsidRPr="00FB3F24">
        <w:rPr>
          <w:rFonts w:cs="Arial"/>
          <w:szCs w:val="22"/>
        </w:rPr>
        <w:t xml:space="preserve"> от</w:t>
      </w:r>
      <w:r w:rsidR="00235350">
        <w:rPr>
          <w:rFonts w:cs="Arial"/>
          <w:szCs w:val="22"/>
        </w:rPr>
        <w:t xml:space="preserve"> 04 октября 2017 г.</w:t>
      </w:r>
    </w:p>
    <w:p w:rsidR="00DE7BED" w:rsidRDefault="00DE7BED" w:rsidP="00DE7BED">
      <w:pPr>
        <w:jc w:val="both"/>
        <w:rPr>
          <w:rFonts w:cs="Arial"/>
          <w:sz w:val="16"/>
          <w:szCs w:val="16"/>
        </w:rPr>
      </w:pPr>
    </w:p>
    <w:p w:rsidR="00F41DE5" w:rsidRPr="00B25A57" w:rsidRDefault="00F41DE5" w:rsidP="00DE7BED">
      <w:pPr>
        <w:jc w:val="both"/>
        <w:rPr>
          <w:rFonts w:cs="Arial"/>
          <w:sz w:val="16"/>
          <w:szCs w:val="16"/>
        </w:rPr>
      </w:pPr>
    </w:p>
    <w:p w:rsidR="00DE7BED" w:rsidRPr="003C4A69" w:rsidRDefault="00DE7BED" w:rsidP="006A7634">
      <w:pPr>
        <w:ind w:firstLine="567"/>
        <w:jc w:val="both"/>
        <w:rPr>
          <w:rFonts w:cs="Arial"/>
          <w:b/>
          <w:szCs w:val="22"/>
        </w:rPr>
      </w:pPr>
      <w:r w:rsidRPr="003C4A69">
        <w:rPr>
          <w:rFonts w:cs="Arial"/>
          <w:b/>
          <w:szCs w:val="22"/>
        </w:rPr>
        <w:t>ОАО «Славнефть-ЯНОС»</w:t>
      </w:r>
      <w:r w:rsidRPr="003C4A69">
        <w:rPr>
          <w:rFonts w:cs="Arial"/>
          <w:szCs w:val="22"/>
        </w:rPr>
        <w:t xml:space="preserve"> (далее – Общество) приглашает </w:t>
      </w:r>
      <w:r w:rsidR="00A326D9" w:rsidRPr="003C4A69">
        <w:rPr>
          <w:rFonts w:cs="Arial"/>
          <w:szCs w:val="22"/>
        </w:rPr>
        <w:t>В</w:t>
      </w:r>
      <w:r w:rsidRPr="003C4A69">
        <w:rPr>
          <w:rFonts w:cs="Arial"/>
          <w:szCs w:val="22"/>
        </w:rPr>
        <w:t xml:space="preserve">ас сделать предложение (оферту) на </w:t>
      </w:r>
      <w:r w:rsidR="00736AA6" w:rsidRPr="00DE304A">
        <w:rPr>
          <w:rFonts w:cs="Arial"/>
          <w:b/>
          <w:sz w:val="20"/>
          <w:szCs w:val="20"/>
        </w:rPr>
        <w:t xml:space="preserve">выполнение работ по </w:t>
      </w:r>
      <w:r w:rsidR="00FD72B5" w:rsidRPr="00DE304A">
        <w:rPr>
          <w:rFonts w:cs="Arial"/>
          <w:b/>
          <w:sz w:val="20"/>
          <w:szCs w:val="20"/>
          <w:lang w:eastAsia="ar-SA"/>
        </w:rPr>
        <w:t>сбору и транспортированию твердых коммунальных отходов образующихся на</w:t>
      </w:r>
      <w:r w:rsidR="00FD72B5" w:rsidRPr="00DE304A">
        <w:rPr>
          <w:rFonts w:cs="Arial"/>
          <w:b/>
          <w:sz w:val="20"/>
          <w:szCs w:val="20"/>
        </w:rPr>
        <w:t xml:space="preserve"> ОАО «Славнефть-ЯНОС»</w:t>
      </w:r>
      <w:r w:rsidR="004D308A" w:rsidRPr="003C4A69">
        <w:rPr>
          <w:rFonts w:cs="Arial"/>
          <w:b/>
          <w:szCs w:val="22"/>
        </w:rPr>
        <w:t>.</w:t>
      </w:r>
    </w:p>
    <w:p w:rsidR="003679E5" w:rsidRPr="00207E24"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73481E">
        <w:t>Предложением о заключении договора</w:t>
      </w:r>
      <w:r w:rsidRPr="0073481E">
        <w:rPr>
          <w:rFonts w:cs="Arial"/>
          <w:szCs w:val="22"/>
        </w:rPr>
        <w:t xml:space="preserve"> (форма </w:t>
      </w:r>
      <w:r w:rsidR="001D2186" w:rsidRPr="0073481E">
        <w:rPr>
          <w:rFonts w:cs="Arial"/>
          <w:szCs w:val="22"/>
        </w:rPr>
        <w:t>5</w:t>
      </w:r>
      <w:r w:rsidRPr="0073481E">
        <w:rPr>
          <w:rFonts w:cs="Arial"/>
          <w:szCs w:val="22"/>
        </w:rPr>
        <w:t xml:space="preserve">) при выполнении Требований к предмету оферты (форма 2): </w:t>
      </w:r>
      <w:r w:rsidR="002E53DD" w:rsidRPr="0073481E">
        <w:rPr>
          <w:rFonts w:cs="Arial"/>
          <w:szCs w:val="22"/>
        </w:rPr>
        <w:t xml:space="preserve">наименьшая </w:t>
      </w:r>
      <w:r w:rsidR="00DC6F37" w:rsidRPr="0073481E">
        <w:rPr>
          <w:rFonts w:cs="Arial"/>
          <w:szCs w:val="22"/>
        </w:rPr>
        <w:t>стоимость</w:t>
      </w:r>
      <w:r w:rsidR="003679E5" w:rsidRPr="00207E24">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447B4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DE7BED">
      <w:pPr>
        <w:pStyle w:val="a5"/>
        <w:numPr>
          <w:ilvl w:val="0"/>
          <w:numId w:val="0"/>
        </w:numPr>
        <w:tabs>
          <w:tab w:val="left" w:pos="284"/>
        </w:tabs>
        <w:ind w:firstLine="709"/>
      </w:pPr>
      <w:r w:rsidRPr="002E571A">
        <w:lastRenderedPageBreak/>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045725" w:rsidRPr="002E571A" w:rsidRDefault="00045725" w:rsidP="00DE7BED">
      <w:pPr>
        <w:ind w:firstLine="720"/>
        <w:jc w:val="both"/>
        <w:rPr>
          <w:rFonts w:cs="Arial"/>
          <w:szCs w:val="22"/>
        </w:rPr>
      </w:pPr>
      <w:r w:rsidRPr="00D151E8">
        <w:rPr>
          <w:b/>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045725">
        <w:rPr>
          <w:rFonts w:cs="Arial"/>
          <w:b/>
          <w:szCs w:val="22"/>
        </w:rPr>
        <w:t>01</w:t>
      </w:r>
      <w:r w:rsidR="00230908" w:rsidRPr="0060733A">
        <w:rPr>
          <w:rFonts w:cs="Arial"/>
          <w:b/>
          <w:szCs w:val="22"/>
        </w:rPr>
        <w:t xml:space="preserve"> </w:t>
      </w:r>
      <w:r w:rsidR="00FD72B5">
        <w:rPr>
          <w:rFonts w:cs="Arial"/>
          <w:b/>
          <w:szCs w:val="22"/>
        </w:rPr>
        <w:t>дека</w:t>
      </w:r>
      <w:r w:rsidR="00447B4A">
        <w:rPr>
          <w:rFonts w:cs="Arial"/>
          <w:b/>
          <w:szCs w:val="22"/>
        </w:rPr>
        <w:t>бря</w:t>
      </w:r>
      <w:r w:rsidR="00230908" w:rsidRPr="0060733A">
        <w:rPr>
          <w:rFonts w:cs="Arial"/>
          <w:b/>
          <w:szCs w:val="22"/>
        </w:rPr>
        <w:t xml:space="preserve"> 201</w:t>
      </w:r>
      <w:r w:rsidR="0090211B">
        <w:rPr>
          <w:rFonts w:cs="Arial"/>
          <w:b/>
          <w:szCs w:val="22"/>
        </w:rPr>
        <w:t>7</w:t>
      </w:r>
      <w:r w:rsidR="00230908" w:rsidRPr="00F0397B">
        <w:rPr>
          <w:rFonts w:cs="Arial"/>
          <w:b/>
          <w:szCs w:val="22"/>
        </w:rPr>
        <w:t>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3A050B" w:rsidRDefault="00DE7BED" w:rsidP="00DE7BED">
      <w:pPr>
        <w:pStyle w:val="ac"/>
        <w:numPr>
          <w:ilvl w:val="0"/>
          <w:numId w:val="2"/>
        </w:numPr>
        <w:tabs>
          <w:tab w:val="left" w:pos="1418"/>
        </w:tabs>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9A296B" w:rsidRDefault="00DE7BED" w:rsidP="00DE7BED">
      <w:pPr>
        <w:pStyle w:val="ac"/>
        <w:numPr>
          <w:ilvl w:val="0"/>
          <w:numId w:val="2"/>
        </w:numPr>
        <w:tabs>
          <w:tab w:val="left" w:pos="1418"/>
        </w:tabs>
        <w:ind w:left="1418" w:hanging="341"/>
        <w:contextualSpacing w:val="0"/>
        <w:jc w:val="both"/>
        <w:rPr>
          <w:rFonts w:cs="Arial"/>
          <w:szCs w:val="22"/>
        </w:rPr>
      </w:pPr>
      <w:r w:rsidRPr="009A296B">
        <w:rPr>
          <w:rFonts w:cs="Arial"/>
          <w:szCs w:val="22"/>
        </w:rPr>
        <w:t xml:space="preserve">Перечень аффилированных организаций (форма </w:t>
      </w:r>
      <w:r w:rsidR="0006495D" w:rsidRPr="009A296B">
        <w:rPr>
          <w:rFonts w:cs="Arial"/>
          <w:szCs w:val="22"/>
        </w:rPr>
        <w:t>6</w:t>
      </w:r>
      <w:r w:rsidRPr="009A296B">
        <w:rPr>
          <w:rFonts w:cs="Arial"/>
          <w:szCs w:val="22"/>
        </w:rPr>
        <w:t>, подписанная уполномоченным лицом и заверенная печатью участника закупки);</w:t>
      </w:r>
    </w:p>
    <w:p w:rsidR="007518E4" w:rsidRDefault="0025330A" w:rsidP="007518E4">
      <w:pPr>
        <w:pStyle w:val="ac"/>
        <w:numPr>
          <w:ilvl w:val="0"/>
          <w:numId w:val="2"/>
        </w:numPr>
        <w:tabs>
          <w:tab w:val="left" w:pos="1418"/>
        </w:tabs>
        <w:ind w:left="1418" w:hanging="341"/>
        <w:contextualSpacing w:val="0"/>
        <w:jc w:val="both"/>
        <w:rPr>
          <w:rFonts w:cs="Arial"/>
          <w:szCs w:val="22"/>
        </w:rPr>
      </w:pPr>
      <w:r w:rsidRPr="0025330A">
        <w:rPr>
          <w:rFonts w:cs="Arial"/>
          <w:szCs w:val="22"/>
        </w:rPr>
        <w:t xml:space="preserve">Справка об опыте работы в 2014, 2015, 2016 г.г. </w:t>
      </w:r>
      <w:r>
        <w:rPr>
          <w:rFonts w:cs="Arial"/>
          <w:szCs w:val="22"/>
        </w:rPr>
        <w:t>за подписью руководителя организации (Форма 7);</w:t>
      </w:r>
    </w:p>
    <w:p w:rsidR="0025330A" w:rsidRPr="00D31220" w:rsidRDefault="0025330A" w:rsidP="007518E4">
      <w:pPr>
        <w:pStyle w:val="ac"/>
        <w:numPr>
          <w:ilvl w:val="0"/>
          <w:numId w:val="2"/>
        </w:numPr>
        <w:tabs>
          <w:tab w:val="left" w:pos="1418"/>
        </w:tabs>
        <w:ind w:left="1418" w:hanging="341"/>
        <w:contextualSpacing w:val="0"/>
        <w:jc w:val="both"/>
        <w:rPr>
          <w:rFonts w:cs="Arial"/>
          <w:szCs w:val="22"/>
        </w:rPr>
      </w:pPr>
      <w:r w:rsidRPr="007D39D9">
        <w:rPr>
          <w:szCs w:val="22"/>
        </w:rPr>
        <w:t xml:space="preserve">Справка о кадровых ресурсах для </w:t>
      </w:r>
      <w:r>
        <w:rPr>
          <w:szCs w:val="22"/>
        </w:rPr>
        <w:t>оказания услуг</w:t>
      </w:r>
      <w:r w:rsidRPr="007D39D9">
        <w:rPr>
          <w:szCs w:val="22"/>
        </w:rPr>
        <w:t xml:space="preserve"> по предмету закупки, за подписью руководителя организации (Форма 8)</w:t>
      </w:r>
      <w:r w:rsidR="00D31220">
        <w:rPr>
          <w:szCs w:val="22"/>
        </w:rPr>
        <w:t>;</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rPr>
        <w:t xml:space="preserve">Опись документов технической части оферты </w:t>
      </w:r>
      <w:r w:rsidRPr="006831FE">
        <w:rPr>
          <w:rFonts w:cs="Arial"/>
          <w:szCs w:val="22"/>
        </w:rPr>
        <w:t>(подписанная уполномоченным лицом и заверенная печатью участника закупки)</w:t>
      </w:r>
      <w:r w:rsidR="006831F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04031D" w:rsidRDefault="00DE7BED" w:rsidP="00DE7BED">
      <w:pPr>
        <w:pStyle w:val="ac"/>
        <w:numPr>
          <w:ilvl w:val="0"/>
          <w:numId w:val="2"/>
        </w:numPr>
        <w:tabs>
          <w:tab w:val="left" w:pos="1418"/>
        </w:tabs>
        <w:ind w:left="1418" w:hanging="341"/>
        <w:contextualSpacing w:val="0"/>
        <w:jc w:val="both"/>
        <w:rPr>
          <w:rFonts w:cs="Arial"/>
          <w:szCs w:val="22"/>
        </w:rPr>
      </w:pPr>
      <w:r w:rsidRPr="0004031D">
        <w:rPr>
          <w:rFonts w:cs="Arial"/>
          <w:szCs w:val="22"/>
        </w:rPr>
        <w:t xml:space="preserve">Предложение о заключении договора с указанием цен, стоимости </w:t>
      </w:r>
      <w:r w:rsidR="00D71C19" w:rsidRPr="0004031D">
        <w:rPr>
          <w:rFonts w:cs="Arial"/>
          <w:szCs w:val="22"/>
        </w:rPr>
        <w:t>(Ф</w:t>
      </w:r>
      <w:r w:rsidRPr="0004031D">
        <w:rPr>
          <w:rFonts w:cs="Arial"/>
          <w:szCs w:val="22"/>
        </w:rPr>
        <w:t xml:space="preserve">орма </w:t>
      </w:r>
      <w:r w:rsidR="006831FE" w:rsidRPr="0004031D">
        <w:rPr>
          <w:rFonts w:cs="Arial"/>
          <w:szCs w:val="22"/>
        </w:rPr>
        <w:t>5</w:t>
      </w:r>
      <w:r w:rsidRPr="0004031D">
        <w:rPr>
          <w:rFonts w:cs="Arial"/>
          <w:szCs w:val="22"/>
        </w:rPr>
        <w:t>, подписанная уполномоченным лицом и заверенная печатью участника закупки);</w:t>
      </w:r>
    </w:p>
    <w:p w:rsidR="00DE7BED" w:rsidRPr="00E828A6" w:rsidRDefault="0087067B" w:rsidP="00DE7BED">
      <w:pPr>
        <w:pStyle w:val="ac"/>
        <w:numPr>
          <w:ilvl w:val="0"/>
          <w:numId w:val="2"/>
        </w:numPr>
        <w:tabs>
          <w:tab w:val="left" w:pos="1418"/>
        </w:tabs>
        <w:ind w:left="1418" w:hanging="341"/>
        <w:contextualSpacing w:val="0"/>
        <w:jc w:val="both"/>
        <w:rPr>
          <w:rFonts w:cs="Arial"/>
          <w:szCs w:val="22"/>
        </w:rPr>
      </w:pPr>
      <w:r w:rsidRPr="00E828A6">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E828A6">
        <w:rPr>
          <w:rFonts w:cs="Arial"/>
          <w:szCs w:val="22"/>
        </w:rPr>
        <w:t>(Форма 3</w:t>
      </w:r>
      <w:r w:rsidRPr="00E828A6">
        <w:rPr>
          <w:rFonts w:cs="Arial"/>
          <w:szCs w:val="22"/>
        </w:rPr>
        <w:t>);</w:t>
      </w:r>
    </w:p>
    <w:p w:rsidR="00DE7BED" w:rsidRPr="002E571A" w:rsidRDefault="00DE7BED" w:rsidP="00DE7BED">
      <w:pPr>
        <w:pStyle w:val="ac"/>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w:t>
      </w:r>
      <w:r w:rsidRPr="002E571A">
        <w:rPr>
          <w:rFonts w:cs="Arial"/>
          <w:szCs w:val="22"/>
        </w:rPr>
        <w:lastRenderedPageBreak/>
        <w:t>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207E24">
        <w:rPr>
          <w:rFonts w:cs="Arial"/>
          <w:szCs w:val="22"/>
        </w:rPr>
        <w:t xml:space="preserve">ПДО </w:t>
      </w:r>
      <w:r w:rsidR="003523B8" w:rsidRPr="00207E24">
        <w:rPr>
          <w:rFonts w:cs="Arial"/>
          <w:szCs w:val="22"/>
        </w:rPr>
        <w:t>№</w:t>
      </w:r>
      <w:r w:rsidR="00FD72B5">
        <w:rPr>
          <w:rFonts w:cs="Arial"/>
          <w:szCs w:val="22"/>
        </w:rPr>
        <w:t>42</w:t>
      </w:r>
      <w:r w:rsidR="00736AA6">
        <w:rPr>
          <w:rFonts w:cs="Arial"/>
          <w:szCs w:val="22"/>
        </w:rPr>
        <w:t>9</w:t>
      </w:r>
      <w:r w:rsidR="003523B8" w:rsidRPr="00207E24">
        <w:rPr>
          <w:rFonts w:cs="Arial"/>
          <w:szCs w:val="22"/>
        </w:rPr>
        <w:t>-</w:t>
      </w:r>
      <w:r w:rsidR="00207E24">
        <w:rPr>
          <w:rFonts w:cs="Arial"/>
          <w:szCs w:val="22"/>
        </w:rPr>
        <w:t>СС</w:t>
      </w:r>
      <w:r w:rsidR="003523B8" w:rsidRPr="00E07440">
        <w:rPr>
          <w:rFonts w:cs="Arial"/>
          <w:szCs w:val="22"/>
        </w:rPr>
        <w:t>-</w:t>
      </w:r>
      <w:r w:rsidR="003523B8" w:rsidRPr="00DF7B12">
        <w:rPr>
          <w:rFonts w:cs="Arial"/>
          <w:szCs w:val="22"/>
        </w:rPr>
        <w:t>201</w:t>
      </w:r>
      <w:r w:rsidR="00045725">
        <w:rPr>
          <w:rFonts w:cs="Arial"/>
          <w:szCs w:val="22"/>
        </w:rPr>
        <w:t>7</w:t>
      </w:r>
      <w:r w:rsidRPr="00F77D3A">
        <w:rPr>
          <w:rFonts w:cs="Arial"/>
          <w:color w:val="FF0000"/>
          <w:szCs w:val="22"/>
        </w:rPr>
        <w:t xml:space="preserve"> </w:t>
      </w:r>
      <w:r w:rsidR="00235350" w:rsidRPr="003523B8">
        <w:rPr>
          <w:rFonts w:cs="Arial"/>
          <w:szCs w:val="22"/>
        </w:rPr>
        <w:t>от</w:t>
      </w:r>
      <w:r w:rsidR="00235350" w:rsidRPr="00F77D3A">
        <w:rPr>
          <w:rFonts w:cs="Arial"/>
          <w:color w:val="FF0000"/>
          <w:szCs w:val="22"/>
        </w:rPr>
        <w:t xml:space="preserve"> </w:t>
      </w:r>
      <w:r w:rsidR="00235350" w:rsidRPr="00235350">
        <w:rPr>
          <w:rFonts w:cs="Arial"/>
          <w:szCs w:val="22"/>
        </w:rPr>
        <w:t>04 октября 2017 г.</w:t>
      </w:r>
      <w:r w:rsidRPr="00235350">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В конверт</w:t>
      </w:r>
      <w:r w:rsidR="003444DD">
        <w:rPr>
          <w:rFonts w:cs="Arial"/>
          <w:kern w:val="28"/>
        </w:rPr>
        <w:t>ы</w:t>
      </w:r>
      <w:r w:rsidRPr="002E571A">
        <w:rPr>
          <w:rFonts w:cs="Arial"/>
          <w:kern w:val="28"/>
        </w:rPr>
        <w:t xml:space="preserve">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w:t>
      </w:r>
      <w:r w:rsidR="00235350" w:rsidRPr="002E571A">
        <w:rPr>
          <w:rFonts w:cs="Arial"/>
          <w:kern w:val="28"/>
        </w:rPr>
        <w:t>документов должны</w:t>
      </w:r>
      <w:r w:rsidRPr="002E571A">
        <w:rPr>
          <w:rFonts w:cs="Arial"/>
          <w:kern w:val="28"/>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235350" w:rsidP="00DE7BED">
      <w:pPr>
        <w:ind w:left="708"/>
        <w:jc w:val="both"/>
        <w:rPr>
          <w:rFonts w:cs="Arial"/>
          <w:b/>
          <w:szCs w:val="22"/>
        </w:rPr>
      </w:pPr>
      <w:r>
        <w:rPr>
          <w:rFonts w:cs="Arial"/>
          <w:b/>
          <w:szCs w:val="22"/>
        </w:rPr>
        <w:t>Начало приема оферт – «04</w:t>
      </w:r>
      <w:r w:rsidR="00DE7BED" w:rsidRPr="002E571A">
        <w:rPr>
          <w:rFonts w:cs="Arial"/>
          <w:b/>
          <w:szCs w:val="22"/>
        </w:rPr>
        <w:t>»</w:t>
      </w:r>
      <w:r>
        <w:rPr>
          <w:rFonts w:cs="Arial"/>
          <w:b/>
          <w:szCs w:val="22"/>
        </w:rPr>
        <w:t xml:space="preserve"> октября 2017</w:t>
      </w:r>
      <w:r w:rsidR="00DE7BED" w:rsidRPr="002E571A">
        <w:rPr>
          <w:rFonts w:cs="Arial"/>
          <w:b/>
          <w:szCs w:val="22"/>
        </w:rPr>
        <w:t xml:space="preserve"> года.</w:t>
      </w:r>
    </w:p>
    <w:p w:rsidR="00DE7BED" w:rsidRPr="002E571A" w:rsidRDefault="00235350" w:rsidP="00DE7BED">
      <w:pPr>
        <w:ind w:left="708"/>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 xml:space="preserve">00 «18» октября 2017 </w:t>
      </w:r>
      <w:r w:rsidR="00DE7BED"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3444DD">
        <w:rPr>
          <w:rFonts w:cs="Arial"/>
          <w:b/>
          <w:szCs w:val="22"/>
        </w:rPr>
        <w:t>01</w:t>
      </w:r>
      <w:r w:rsidRPr="002E571A">
        <w:rPr>
          <w:rFonts w:cs="Arial"/>
          <w:b/>
          <w:szCs w:val="22"/>
        </w:rPr>
        <w:t xml:space="preserve">» </w:t>
      </w:r>
      <w:r w:rsidR="00FD72B5">
        <w:rPr>
          <w:rFonts w:cs="Arial"/>
          <w:b/>
          <w:szCs w:val="22"/>
        </w:rPr>
        <w:t>дека</w:t>
      </w:r>
      <w:r w:rsidR="00447B4A">
        <w:rPr>
          <w:rFonts w:cs="Arial"/>
          <w:b/>
          <w:szCs w:val="22"/>
        </w:rPr>
        <w:t>бря</w:t>
      </w:r>
      <w:r w:rsidRPr="002E571A">
        <w:rPr>
          <w:rFonts w:cs="Arial"/>
          <w:b/>
          <w:szCs w:val="22"/>
        </w:rPr>
        <w:t xml:space="preserve"> </w:t>
      </w:r>
      <w:r w:rsidR="003444DD">
        <w:rPr>
          <w:rFonts w:cs="Arial"/>
          <w:b/>
          <w:szCs w:val="22"/>
        </w:rPr>
        <w:t>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w:t>
      </w:r>
      <w:r w:rsidR="00235350">
        <w:rPr>
          <w:rFonts w:cs="Arial"/>
          <w:szCs w:val="22"/>
        </w:rPr>
        <w:t>ния, полученные не позднее «13</w:t>
      </w:r>
      <w:r w:rsidRPr="002E571A">
        <w:rPr>
          <w:rFonts w:cs="Arial"/>
          <w:szCs w:val="22"/>
        </w:rPr>
        <w:t>»</w:t>
      </w:r>
      <w:r w:rsidR="00235350">
        <w:rPr>
          <w:rFonts w:cs="Arial"/>
          <w:szCs w:val="22"/>
        </w:rPr>
        <w:t xml:space="preserve"> октября 2017 </w:t>
      </w:r>
      <w:r w:rsidRPr="002E571A">
        <w:rPr>
          <w:rFonts w:cs="Arial"/>
          <w:szCs w:val="22"/>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2A6B50" w:rsidRPr="00953150" w:rsidRDefault="002A6B50" w:rsidP="002A6B50">
      <w:pPr>
        <w:spacing w:before="60"/>
        <w:rPr>
          <w:bCs/>
          <w:color w:val="000000"/>
          <w:szCs w:val="16"/>
        </w:rPr>
      </w:pPr>
      <w:r>
        <w:rPr>
          <w:bCs/>
          <w:color w:val="000000"/>
          <w:szCs w:val="16"/>
        </w:rPr>
        <w:t xml:space="preserve">Начальнику сектора отдела закупки услуг </w:t>
      </w: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 </w:t>
      </w:r>
      <w:r>
        <w:rPr>
          <w:bCs/>
          <w:color w:val="000000"/>
          <w:szCs w:val="16"/>
        </w:rPr>
        <w:t>Деткову Александру Игоревичу</w:t>
      </w:r>
    </w:p>
    <w:p w:rsidR="002A6B50" w:rsidRPr="00F61A9F" w:rsidRDefault="002A6B50" w:rsidP="002A6B50">
      <w:r>
        <w:rPr>
          <w:bCs/>
          <w:color w:val="000000"/>
          <w:szCs w:val="16"/>
        </w:rPr>
        <w:t>К</w:t>
      </w:r>
      <w:r w:rsidRPr="00807716">
        <w:rPr>
          <w:bCs/>
          <w:color w:val="000000"/>
          <w:szCs w:val="16"/>
        </w:rPr>
        <w:t>онтактные данные: телефон (</w:t>
      </w:r>
      <w:r w:rsidRPr="00E17FDB">
        <w:rPr>
          <w:bCs/>
          <w:szCs w:val="16"/>
        </w:rPr>
        <w:t>4852) 49-</w:t>
      </w:r>
      <w:r>
        <w:rPr>
          <w:bCs/>
          <w:szCs w:val="16"/>
        </w:rPr>
        <w:t>9</w:t>
      </w:r>
      <w:r w:rsidRPr="009B2B75">
        <w:rPr>
          <w:bCs/>
          <w:szCs w:val="16"/>
        </w:rPr>
        <w:t>3</w:t>
      </w:r>
      <w:r>
        <w:rPr>
          <w:bCs/>
          <w:szCs w:val="16"/>
        </w:rPr>
        <w:t>-</w:t>
      </w:r>
      <w:r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Pr="009B2B75">
        <w:rPr>
          <w:bCs/>
          <w:szCs w:val="16"/>
        </w:rPr>
        <w:t>2</w:t>
      </w:r>
      <w:r>
        <w:rPr>
          <w:bCs/>
          <w:szCs w:val="16"/>
        </w:rPr>
        <w:t xml:space="preserve">, </w:t>
      </w:r>
      <w:r w:rsidRPr="00E17FDB">
        <w:rPr>
          <w:lang w:val="en-US"/>
        </w:rPr>
        <w:t>E</w:t>
      </w:r>
      <w:r w:rsidRPr="00F61A9F">
        <w:t>-</w:t>
      </w:r>
      <w:r w:rsidRPr="00E17FDB">
        <w:rPr>
          <w:lang w:val="en-US"/>
        </w:rPr>
        <w:t>mail</w:t>
      </w:r>
      <w:r w:rsidRPr="00F61A9F">
        <w:t>:</w:t>
      </w:r>
      <w:hyperlink r:id="rId8" w:history="1">
        <w:r w:rsidRPr="00C94D3C">
          <w:rPr>
            <w:rStyle w:val="ae"/>
            <w:lang w:val="en-US"/>
          </w:rPr>
          <w:t>DetkovAI</w:t>
        </w:r>
        <w:r w:rsidRPr="00F61A9F">
          <w:rPr>
            <w:rStyle w:val="ae"/>
          </w:rPr>
          <w:t>@</w:t>
        </w:r>
        <w:r w:rsidRPr="00C94D3C">
          <w:rPr>
            <w:rStyle w:val="ae"/>
            <w:lang w:val="en-US"/>
          </w:rPr>
          <w:t>yanos</w:t>
        </w:r>
        <w:r w:rsidRPr="00F61A9F">
          <w:rPr>
            <w:rStyle w:val="ae"/>
          </w:rPr>
          <w:t>.</w:t>
        </w:r>
        <w:r w:rsidRPr="00C94D3C">
          <w:rPr>
            <w:rStyle w:val="ae"/>
            <w:lang w:val="en-US"/>
          </w:rPr>
          <w:t>slavneft</w:t>
        </w:r>
        <w:r w:rsidRPr="00F61A9F">
          <w:rPr>
            <w:rStyle w:val="ae"/>
          </w:rPr>
          <w:t>.</w:t>
        </w:r>
        <w:r w:rsidRPr="00C94D3C">
          <w:rPr>
            <w:rStyle w:val="ae"/>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235350" w:rsidRDefault="00235350" w:rsidP="00235350">
      <w:pPr>
        <w:ind w:firstLine="708"/>
        <w:jc w:val="both"/>
      </w:pPr>
      <w:r w:rsidRPr="00B10B89">
        <w:lastRenderedPageBreak/>
        <w:t>Ведущему специалисту Тендерного комитета</w:t>
      </w:r>
      <w:r>
        <w:t xml:space="preserve"> </w:t>
      </w:r>
      <w:r w:rsidRPr="006C094E">
        <w:rPr>
          <w:rFonts w:cs="Arial"/>
          <w:szCs w:val="22"/>
        </w:rPr>
        <w:t>ОАО «Славнефть-ЯНОС»</w:t>
      </w:r>
      <w:r>
        <w:rPr>
          <w:rFonts w:cs="Arial"/>
          <w:szCs w:val="22"/>
        </w:rPr>
        <w:t xml:space="preserve"> </w:t>
      </w:r>
      <w:r w:rsidRPr="00B10B89">
        <w:t>Гру</w:t>
      </w:r>
      <w:r>
        <w:t>здеву Александру Александровичу.</w:t>
      </w:r>
    </w:p>
    <w:p w:rsidR="00235350" w:rsidRPr="00FF3A3B" w:rsidRDefault="00235350" w:rsidP="00235350">
      <w:pPr>
        <w:ind w:firstLine="708"/>
        <w:jc w:val="both"/>
      </w:pPr>
      <w:r w:rsidRPr="00B10B89">
        <w:t>Ко</w:t>
      </w:r>
      <w:r>
        <w:t>нтактные данные: (4852) 49-91-35</w:t>
      </w:r>
      <w:r>
        <w:t xml:space="preserve">, </w:t>
      </w:r>
      <w:r w:rsidRPr="00B10B89">
        <w:t>Е-</w:t>
      </w:r>
      <w:r w:rsidRPr="00B10B89">
        <w:rPr>
          <w:lang w:val="en-US"/>
        </w:rPr>
        <w:t>mail</w:t>
      </w:r>
      <w:r w:rsidRPr="00B10B89">
        <w:t>:</w:t>
      </w:r>
      <w:r>
        <w:t xml:space="preserve"> </w:t>
      </w:r>
      <w:hyperlink r:id="rId9" w:history="1">
        <w:r w:rsidRPr="005822D3">
          <w:rPr>
            <w:rStyle w:val="ae"/>
            <w:lang w:val="en-US"/>
          </w:rPr>
          <w:t>GruzdevAA</w:t>
        </w:r>
        <w:r w:rsidRPr="005822D3">
          <w:rPr>
            <w:rStyle w:val="ae"/>
          </w:rPr>
          <w:t>@</w:t>
        </w:r>
        <w:r w:rsidRPr="005822D3">
          <w:rPr>
            <w:rStyle w:val="ae"/>
            <w:lang w:val="en-US"/>
          </w:rPr>
          <w:t>yanos</w:t>
        </w:r>
        <w:r w:rsidRPr="005822D3">
          <w:rPr>
            <w:rStyle w:val="ae"/>
          </w:rPr>
          <w:t>.</w:t>
        </w:r>
        <w:r w:rsidRPr="005822D3">
          <w:rPr>
            <w:rStyle w:val="ae"/>
            <w:lang w:val="en-US"/>
          </w:rPr>
          <w:t>slavneft</w:t>
        </w:r>
        <w:r w:rsidRPr="005822D3">
          <w:rPr>
            <w:rStyle w:val="ae"/>
          </w:rPr>
          <w:t>.</w:t>
        </w:r>
        <w:r w:rsidRPr="005822D3">
          <w:rPr>
            <w:rStyle w:val="ae"/>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3444DD" w:rsidRDefault="00DE7BED" w:rsidP="00DE7BED">
      <w:pPr>
        <w:ind w:firstLine="708"/>
        <w:jc w:val="both"/>
        <w:rPr>
          <w:rFonts w:cs="Arial"/>
          <w:b/>
          <w:szCs w:val="22"/>
        </w:rPr>
      </w:pPr>
      <w:r w:rsidRPr="003444DD">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235350">
      <w:pPr>
        <w:spacing w:before="0"/>
        <w:ind w:firstLine="709"/>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235350">
      <w:pPr>
        <w:spacing w:before="0"/>
        <w:ind w:firstLine="709"/>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235350">
      <w:pPr>
        <w:spacing w:before="0"/>
        <w:ind w:firstLine="709"/>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lastRenderedPageBreak/>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B25A57" w:rsidRPr="007C4407" w:rsidRDefault="00B25A57" w:rsidP="00DE7BED">
      <w:pPr>
        <w:rPr>
          <w:sz w:val="16"/>
          <w:szCs w:val="16"/>
        </w:rPr>
      </w:pPr>
    </w:p>
    <w:p w:rsidR="00DE7BED" w:rsidRPr="00B445D7" w:rsidRDefault="00DE7BED" w:rsidP="00DE7BED">
      <w:r w:rsidRPr="00B445D7">
        <w:t>Перечень документов в сост</w:t>
      </w:r>
      <w:r w:rsidR="00E85DE8">
        <w:t xml:space="preserve">аве Предложения </w:t>
      </w:r>
      <w:r w:rsidR="00E85DE8" w:rsidRPr="004126C9">
        <w:t xml:space="preserve">делать </w:t>
      </w:r>
      <w:r w:rsidR="00E85DE8" w:rsidRPr="00E07440">
        <w:t xml:space="preserve">оферты </w:t>
      </w:r>
      <w:r w:rsidR="00E85DE8" w:rsidRPr="009F7769">
        <w:t>№</w:t>
      </w:r>
      <w:r w:rsidR="00FD72B5">
        <w:t>42</w:t>
      </w:r>
      <w:r w:rsidR="0067539D">
        <w:t>9</w:t>
      </w:r>
      <w:r w:rsidR="00E85DE8" w:rsidRPr="009F7769">
        <w:t>-</w:t>
      </w:r>
      <w:r w:rsidR="009F7769">
        <w:t>СС</w:t>
      </w:r>
      <w:r w:rsidR="00E85DE8" w:rsidRPr="00F41DE5">
        <w:t>-201</w:t>
      </w:r>
      <w:r w:rsidR="00D87DD5" w:rsidRPr="00F41DE5">
        <w:t>6</w:t>
      </w:r>
      <w:r w:rsidR="00235350">
        <w:t xml:space="preserve"> от 04 октября 2017 г</w:t>
      </w:r>
      <w:r w:rsidRPr="00E85DE8">
        <w:rPr>
          <w:highlight w:val="yellow"/>
        </w:rPr>
        <w:t>:</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Default="0006495D" w:rsidP="00DE7BED">
      <w:r w:rsidRPr="00B25A57">
        <w:t>6</w:t>
      </w:r>
      <w:r w:rsidR="00DE7BED" w:rsidRPr="00B25A57">
        <w:t>. Форма «Перечень аффилированных организаций» в 1 экз.</w:t>
      </w:r>
    </w:p>
    <w:p w:rsidR="00E828A6" w:rsidRPr="00542FA4" w:rsidRDefault="00E828A6" w:rsidP="00E828A6">
      <w:r>
        <w:t xml:space="preserve">7. </w:t>
      </w:r>
      <w:r w:rsidRPr="00542FA4">
        <w:t>Форма</w:t>
      </w:r>
      <w:r w:rsidRPr="00542FA4">
        <w:rPr>
          <w:rFonts w:cs="Arial"/>
          <w:szCs w:val="22"/>
        </w:rPr>
        <w:t xml:space="preserve"> «</w:t>
      </w:r>
      <w:r w:rsidRPr="0025330A">
        <w:rPr>
          <w:rFonts w:cs="Arial"/>
          <w:szCs w:val="22"/>
        </w:rPr>
        <w:t>Справка об опыте работы в 2014, 2015, 2016 г.г.</w:t>
      </w:r>
      <w:r w:rsidRPr="00542FA4">
        <w:rPr>
          <w:rFonts w:cs="Arial"/>
          <w:szCs w:val="22"/>
        </w:rPr>
        <w:t xml:space="preserve">» </w:t>
      </w:r>
      <w:r w:rsidRPr="00542FA4">
        <w:t>в 1 экз.</w:t>
      </w:r>
    </w:p>
    <w:p w:rsidR="00E828A6" w:rsidRPr="00542FA4" w:rsidRDefault="00E828A6" w:rsidP="00E828A6">
      <w:pPr>
        <w:rPr>
          <w:rFonts w:cs="Arial"/>
          <w:szCs w:val="22"/>
        </w:rPr>
      </w:pPr>
      <w:r w:rsidRPr="00542FA4">
        <w:rPr>
          <w:rFonts w:cs="Arial"/>
          <w:szCs w:val="22"/>
        </w:rPr>
        <w:t xml:space="preserve">8. </w:t>
      </w:r>
      <w:r w:rsidRPr="00542FA4">
        <w:t>Форма</w:t>
      </w:r>
      <w:r w:rsidRPr="00542FA4">
        <w:rPr>
          <w:rFonts w:cs="Arial"/>
          <w:szCs w:val="22"/>
        </w:rPr>
        <w:t xml:space="preserve"> «Справка о кадровых ресурсах» в 1 экз</w:t>
      </w:r>
      <w:r w:rsidRPr="00542FA4">
        <w:t>.</w:t>
      </w:r>
    </w:p>
    <w:p w:rsidR="00E828A6" w:rsidRPr="00FC1E54" w:rsidRDefault="00E828A6" w:rsidP="00E828A6">
      <w:pPr>
        <w:rPr>
          <w:rFonts w:cs="Arial"/>
          <w:szCs w:val="22"/>
        </w:rPr>
      </w:pPr>
    </w:p>
    <w:p w:rsidR="00923CDA" w:rsidRDefault="00923CDA" w:rsidP="00DE7BED">
      <w:pPr>
        <w:rPr>
          <w:rFonts w:cs="Arial"/>
          <w:color w:val="FF0000"/>
          <w:szCs w:val="22"/>
        </w:rPr>
      </w:pPr>
    </w:p>
    <w:p w:rsidR="00137BCE" w:rsidRPr="003C5F16" w:rsidRDefault="00137BCE" w:rsidP="00DE7BED">
      <w:pPr>
        <w:rPr>
          <w:rFonts w:cs="Arial"/>
          <w:color w:val="FF0000"/>
          <w:szCs w:val="22"/>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3444DD">
        <w:rPr>
          <w:rFonts w:cs="Arial"/>
          <w:szCs w:val="22"/>
        </w:rPr>
        <w:t>Д</w:t>
      </w:r>
      <w:r w:rsidRPr="00AE32FD">
        <w:rPr>
          <w:rFonts w:cs="Arial"/>
          <w:szCs w:val="22"/>
        </w:rPr>
        <w:t>.</w:t>
      </w:r>
      <w:r w:rsidR="003444DD">
        <w:rPr>
          <w:rFonts w:cs="Arial"/>
          <w:szCs w:val="22"/>
        </w:rPr>
        <w:t>Ю.Уржум</w:t>
      </w:r>
      <w:r w:rsidRPr="00AE32FD">
        <w:rPr>
          <w:rFonts w:cs="Arial"/>
          <w:szCs w:val="22"/>
        </w:rPr>
        <w:t>ов</w:t>
      </w:r>
      <w:bookmarkStart w:id="0" w:name="_GoBack"/>
      <w:bookmarkEnd w:id="0"/>
    </w:p>
    <w:sectPr w:rsidR="00EF1336" w:rsidSect="00B53D0F">
      <w:pgSz w:w="11906" w:h="16838"/>
      <w:pgMar w:top="851" w:right="62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2F9" w:rsidRDefault="00EF32F9" w:rsidP="00FB07D9">
      <w:pPr>
        <w:spacing w:before="0"/>
      </w:pPr>
      <w:r>
        <w:separator/>
      </w:r>
    </w:p>
  </w:endnote>
  <w:endnote w:type="continuationSeparator" w:id="0">
    <w:p w:rsidR="00EF32F9" w:rsidRDefault="00EF32F9"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2F9" w:rsidRDefault="00EF32F9" w:rsidP="00FB07D9">
      <w:pPr>
        <w:spacing w:before="0"/>
      </w:pPr>
      <w:r>
        <w:separator/>
      </w:r>
    </w:p>
  </w:footnote>
  <w:footnote w:type="continuationSeparator" w:id="0">
    <w:p w:rsidR="00EF32F9" w:rsidRDefault="00EF32F9"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1624553"/>
    <w:multiLevelType w:val="hybridMultilevel"/>
    <w:tmpl w:val="842E482E"/>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4BD08AA"/>
    <w:multiLevelType w:val="hybridMultilevel"/>
    <w:tmpl w:val="AE94E8D4"/>
    <w:lvl w:ilvl="0" w:tplc="2B026D10">
      <w:start w:val="1"/>
      <w:numFmt w:val="decimal"/>
      <w:lvlText w:val="%1."/>
      <w:lvlJc w:val="left"/>
      <w:pPr>
        <w:tabs>
          <w:tab w:val="num" w:pos="0"/>
        </w:tabs>
        <w:ind w:left="0" w:hanging="360"/>
      </w:pPr>
      <w:rPr>
        <w:rFonts w:cs="Times New Roman" w:hint="default"/>
        <w:b/>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hint="default"/>
        <w:b/>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9"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15:restartNumberingAfterBreak="0">
    <w:nsid w:val="14B472E1"/>
    <w:multiLevelType w:val="hybridMultilevel"/>
    <w:tmpl w:val="BB30B200"/>
    <w:lvl w:ilvl="0" w:tplc="1A56C116">
      <w:start w:val="1"/>
      <w:numFmt w:val="decimal"/>
      <w:lvlText w:val="%1."/>
      <w:lvlJc w:val="left"/>
      <w:pPr>
        <w:ind w:left="72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B05ABB"/>
    <w:multiLevelType w:val="hybridMultilevel"/>
    <w:tmpl w:val="E77E80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5" w15:restartNumberingAfterBreak="0">
    <w:nsid w:val="3757363E"/>
    <w:multiLevelType w:val="hybridMultilevel"/>
    <w:tmpl w:val="6A42BCF0"/>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994D4D"/>
    <w:multiLevelType w:val="multilevel"/>
    <w:tmpl w:val="6FF8031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C03849"/>
    <w:multiLevelType w:val="multilevel"/>
    <w:tmpl w:val="F0AA70DA"/>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4F052FAA"/>
    <w:multiLevelType w:val="hybridMultilevel"/>
    <w:tmpl w:val="0E16D7D2"/>
    <w:lvl w:ilvl="0" w:tplc="299CCB12">
      <w:start w:val="1"/>
      <w:numFmt w:val="decimal"/>
      <w:isLgl/>
      <w:lvlText w:val="6.%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755F13DC"/>
    <w:multiLevelType w:val="hybridMultilevel"/>
    <w:tmpl w:val="44086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9"/>
  </w:num>
  <w:num w:numId="2">
    <w:abstractNumId w:val="21"/>
  </w:num>
  <w:num w:numId="3">
    <w:abstractNumId w:val="0"/>
  </w:num>
  <w:num w:numId="4">
    <w:abstractNumId w:val="2"/>
  </w:num>
  <w:num w:numId="5">
    <w:abstractNumId w:val="17"/>
  </w:num>
  <w:num w:numId="6">
    <w:abstractNumId w:val="12"/>
  </w:num>
  <w:num w:numId="7">
    <w:abstractNumId w:val="13"/>
  </w:num>
  <w:num w:numId="8">
    <w:abstractNumId w:val="14"/>
  </w:num>
  <w:num w:numId="9">
    <w:abstractNumId w:val="9"/>
  </w:num>
  <w:num w:numId="10">
    <w:abstractNumId w:val="23"/>
  </w:num>
  <w:num w:numId="11">
    <w:abstractNumId w:val="1"/>
  </w:num>
  <w:num w:numId="12">
    <w:abstractNumId w:val="3"/>
  </w:num>
  <w:num w:numId="13">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5"/>
  </w:num>
  <w:num w:numId="16">
    <w:abstractNumId w:val="7"/>
  </w:num>
  <w:num w:numId="17">
    <w:abstractNumId w:val="20"/>
  </w:num>
  <w:num w:numId="18">
    <w:abstractNumId w:val="16"/>
  </w:num>
  <w:num w:numId="19">
    <w:abstractNumId w:val="18"/>
  </w:num>
  <w:num w:numId="20">
    <w:abstractNumId w:val="11"/>
  </w:num>
  <w:num w:numId="21">
    <w:abstractNumId w:val="22"/>
  </w:num>
  <w:num w:numId="22">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A7A"/>
    <w:rsid w:val="00015CA1"/>
    <w:rsid w:val="00016D73"/>
    <w:rsid w:val="00017FDB"/>
    <w:rsid w:val="000204B3"/>
    <w:rsid w:val="00020580"/>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0E8"/>
    <w:rsid w:val="000323E5"/>
    <w:rsid w:val="0003282C"/>
    <w:rsid w:val="000333FA"/>
    <w:rsid w:val="000333FD"/>
    <w:rsid w:val="00033568"/>
    <w:rsid w:val="0003382C"/>
    <w:rsid w:val="00033F7A"/>
    <w:rsid w:val="00034974"/>
    <w:rsid w:val="00035326"/>
    <w:rsid w:val="00035806"/>
    <w:rsid w:val="00035A1C"/>
    <w:rsid w:val="00035C2E"/>
    <w:rsid w:val="00035DD1"/>
    <w:rsid w:val="00035E77"/>
    <w:rsid w:val="0003696A"/>
    <w:rsid w:val="00037871"/>
    <w:rsid w:val="00037AD6"/>
    <w:rsid w:val="00037EB9"/>
    <w:rsid w:val="0004031D"/>
    <w:rsid w:val="000403B2"/>
    <w:rsid w:val="0004040E"/>
    <w:rsid w:val="00041177"/>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725"/>
    <w:rsid w:val="00045C83"/>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57EAC"/>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6D7"/>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6F0"/>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521"/>
    <w:rsid w:val="001149A2"/>
    <w:rsid w:val="00114B6D"/>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A7B"/>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A60"/>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3B1D"/>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93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3B0"/>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0F6A"/>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7C4"/>
    <w:rsid w:val="002058B1"/>
    <w:rsid w:val="002058F9"/>
    <w:rsid w:val="00205938"/>
    <w:rsid w:val="00206687"/>
    <w:rsid w:val="00206847"/>
    <w:rsid w:val="0020699E"/>
    <w:rsid w:val="00206BF1"/>
    <w:rsid w:val="00207010"/>
    <w:rsid w:val="0020734A"/>
    <w:rsid w:val="00207894"/>
    <w:rsid w:val="0020793C"/>
    <w:rsid w:val="00207D6E"/>
    <w:rsid w:val="00207DC6"/>
    <w:rsid w:val="00207E24"/>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350"/>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6BC"/>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30A"/>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B50"/>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66E"/>
    <w:rsid w:val="00301ABC"/>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49E0"/>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32F"/>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4DD"/>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3E8"/>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0E8"/>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4A69"/>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4A"/>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78"/>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0D7"/>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0B0"/>
    <w:rsid w:val="004C7352"/>
    <w:rsid w:val="004C7787"/>
    <w:rsid w:val="004C7C7D"/>
    <w:rsid w:val="004D0350"/>
    <w:rsid w:val="004D04ED"/>
    <w:rsid w:val="004D05F9"/>
    <w:rsid w:val="004D0658"/>
    <w:rsid w:val="004D076E"/>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6F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4354"/>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25F"/>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A71"/>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C2B"/>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981"/>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90"/>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38"/>
    <w:rsid w:val="005B3A70"/>
    <w:rsid w:val="005B3C90"/>
    <w:rsid w:val="005B4C2D"/>
    <w:rsid w:val="005B4D4C"/>
    <w:rsid w:val="005B4D94"/>
    <w:rsid w:val="005B4FE0"/>
    <w:rsid w:val="005B50E9"/>
    <w:rsid w:val="005B57C5"/>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2B17"/>
    <w:rsid w:val="005F3235"/>
    <w:rsid w:val="005F3ED9"/>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10"/>
    <w:rsid w:val="006056FA"/>
    <w:rsid w:val="00605AD9"/>
    <w:rsid w:val="00605D37"/>
    <w:rsid w:val="0060600B"/>
    <w:rsid w:val="006060AA"/>
    <w:rsid w:val="006064D0"/>
    <w:rsid w:val="0060677C"/>
    <w:rsid w:val="00606B89"/>
    <w:rsid w:val="0060733A"/>
    <w:rsid w:val="0060786C"/>
    <w:rsid w:val="0060793E"/>
    <w:rsid w:val="00607AFD"/>
    <w:rsid w:val="00607DE3"/>
    <w:rsid w:val="00610B50"/>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9DD"/>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1F57"/>
    <w:rsid w:val="0067258A"/>
    <w:rsid w:val="00672704"/>
    <w:rsid w:val="00672BE9"/>
    <w:rsid w:val="00672E27"/>
    <w:rsid w:val="00673E52"/>
    <w:rsid w:val="00674437"/>
    <w:rsid w:val="006747A8"/>
    <w:rsid w:val="00674A6D"/>
    <w:rsid w:val="00674D11"/>
    <w:rsid w:val="00674F55"/>
    <w:rsid w:val="006750B3"/>
    <w:rsid w:val="006750DF"/>
    <w:rsid w:val="0067539D"/>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0D"/>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147"/>
    <w:rsid w:val="006B6352"/>
    <w:rsid w:val="006B6B1F"/>
    <w:rsid w:val="006B6F13"/>
    <w:rsid w:val="006B7726"/>
    <w:rsid w:val="006B7C30"/>
    <w:rsid w:val="006B7CDB"/>
    <w:rsid w:val="006C00A3"/>
    <w:rsid w:val="006C0407"/>
    <w:rsid w:val="006C04DF"/>
    <w:rsid w:val="006C094E"/>
    <w:rsid w:val="006C09C2"/>
    <w:rsid w:val="006C0DF3"/>
    <w:rsid w:val="006C1108"/>
    <w:rsid w:val="006C12F2"/>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50"/>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3E7A"/>
    <w:rsid w:val="00714947"/>
    <w:rsid w:val="007150EC"/>
    <w:rsid w:val="00715D2F"/>
    <w:rsid w:val="00715E05"/>
    <w:rsid w:val="00716A3C"/>
    <w:rsid w:val="00716CE8"/>
    <w:rsid w:val="00716DDB"/>
    <w:rsid w:val="007171C3"/>
    <w:rsid w:val="0071725A"/>
    <w:rsid w:val="007203C8"/>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1E"/>
    <w:rsid w:val="0073482D"/>
    <w:rsid w:val="00734D78"/>
    <w:rsid w:val="00734E7B"/>
    <w:rsid w:val="007350AF"/>
    <w:rsid w:val="007350F6"/>
    <w:rsid w:val="00735260"/>
    <w:rsid w:val="00735296"/>
    <w:rsid w:val="00735DA4"/>
    <w:rsid w:val="0073622A"/>
    <w:rsid w:val="00736AA6"/>
    <w:rsid w:val="00736EC7"/>
    <w:rsid w:val="00740A8F"/>
    <w:rsid w:val="00740BA6"/>
    <w:rsid w:val="00740E74"/>
    <w:rsid w:val="00740FD5"/>
    <w:rsid w:val="00741793"/>
    <w:rsid w:val="00741F6B"/>
    <w:rsid w:val="007425C9"/>
    <w:rsid w:val="007426C4"/>
    <w:rsid w:val="007430DB"/>
    <w:rsid w:val="00743303"/>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2A4E"/>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900"/>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6B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4F01"/>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57CC9"/>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6C6"/>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34F"/>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1B"/>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2DF"/>
    <w:rsid w:val="009433A5"/>
    <w:rsid w:val="0094353A"/>
    <w:rsid w:val="009437BC"/>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5EF4"/>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296B"/>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8F2"/>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769"/>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4AFC"/>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7E0"/>
    <w:rsid w:val="00A52E25"/>
    <w:rsid w:val="00A5321A"/>
    <w:rsid w:val="00A53538"/>
    <w:rsid w:val="00A54190"/>
    <w:rsid w:val="00A54201"/>
    <w:rsid w:val="00A54AD5"/>
    <w:rsid w:val="00A54D35"/>
    <w:rsid w:val="00A54E3C"/>
    <w:rsid w:val="00A54FB4"/>
    <w:rsid w:val="00A554F9"/>
    <w:rsid w:val="00A564D9"/>
    <w:rsid w:val="00A56865"/>
    <w:rsid w:val="00A576A4"/>
    <w:rsid w:val="00A57DB5"/>
    <w:rsid w:val="00A60298"/>
    <w:rsid w:val="00A60384"/>
    <w:rsid w:val="00A6044B"/>
    <w:rsid w:val="00A607BB"/>
    <w:rsid w:val="00A60CB5"/>
    <w:rsid w:val="00A60CF1"/>
    <w:rsid w:val="00A61580"/>
    <w:rsid w:val="00A619C6"/>
    <w:rsid w:val="00A61DB5"/>
    <w:rsid w:val="00A61E3A"/>
    <w:rsid w:val="00A6241F"/>
    <w:rsid w:val="00A62F47"/>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608"/>
    <w:rsid w:val="00AB50F4"/>
    <w:rsid w:val="00AB6250"/>
    <w:rsid w:val="00AB63CD"/>
    <w:rsid w:val="00AB6425"/>
    <w:rsid w:val="00AB6715"/>
    <w:rsid w:val="00AB69D3"/>
    <w:rsid w:val="00AB70FE"/>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5E7B"/>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9E1"/>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ED0"/>
    <w:rsid w:val="00B07F97"/>
    <w:rsid w:val="00B1021A"/>
    <w:rsid w:val="00B109F1"/>
    <w:rsid w:val="00B10CC3"/>
    <w:rsid w:val="00B10D0D"/>
    <w:rsid w:val="00B10F37"/>
    <w:rsid w:val="00B110B1"/>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18B"/>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4CE"/>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3A3"/>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38"/>
    <w:rsid w:val="00B5309E"/>
    <w:rsid w:val="00B530FC"/>
    <w:rsid w:val="00B53888"/>
    <w:rsid w:val="00B53A17"/>
    <w:rsid w:val="00B53D0F"/>
    <w:rsid w:val="00B542BE"/>
    <w:rsid w:val="00B54377"/>
    <w:rsid w:val="00B543DA"/>
    <w:rsid w:val="00B548EA"/>
    <w:rsid w:val="00B54A31"/>
    <w:rsid w:val="00B552E1"/>
    <w:rsid w:val="00B552F0"/>
    <w:rsid w:val="00B55E46"/>
    <w:rsid w:val="00B560E1"/>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CDB"/>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406"/>
    <w:rsid w:val="00BA2B15"/>
    <w:rsid w:val="00BA2BFB"/>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FED"/>
    <w:rsid w:val="00BB718D"/>
    <w:rsid w:val="00BB71F9"/>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3E66"/>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9F"/>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775"/>
    <w:rsid w:val="00CA28F1"/>
    <w:rsid w:val="00CA3007"/>
    <w:rsid w:val="00CA303E"/>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2EB"/>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40B"/>
    <w:rsid w:val="00D20680"/>
    <w:rsid w:val="00D20FF6"/>
    <w:rsid w:val="00D2139F"/>
    <w:rsid w:val="00D21EFC"/>
    <w:rsid w:val="00D21FBD"/>
    <w:rsid w:val="00D227B5"/>
    <w:rsid w:val="00D2308A"/>
    <w:rsid w:val="00D23582"/>
    <w:rsid w:val="00D26D40"/>
    <w:rsid w:val="00D27F09"/>
    <w:rsid w:val="00D30D42"/>
    <w:rsid w:val="00D30ED0"/>
    <w:rsid w:val="00D31027"/>
    <w:rsid w:val="00D31220"/>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5DF"/>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23F"/>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73F"/>
    <w:rsid w:val="00D63F06"/>
    <w:rsid w:val="00D63FCD"/>
    <w:rsid w:val="00D6472E"/>
    <w:rsid w:val="00D65244"/>
    <w:rsid w:val="00D65255"/>
    <w:rsid w:val="00D65531"/>
    <w:rsid w:val="00D65B72"/>
    <w:rsid w:val="00D660F9"/>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3B76"/>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DAC"/>
    <w:rsid w:val="00DB0F6E"/>
    <w:rsid w:val="00DB145D"/>
    <w:rsid w:val="00DB1ED6"/>
    <w:rsid w:val="00DB1FDE"/>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1E03"/>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4A"/>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665"/>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BEA"/>
    <w:rsid w:val="00E04C07"/>
    <w:rsid w:val="00E054F9"/>
    <w:rsid w:val="00E05EEC"/>
    <w:rsid w:val="00E0657B"/>
    <w:rsid w:val="00E06617"/>
    <w:rsid w:val="00E07284"/>
    <w:rsid w:val="00E07440"/>
    <w:rsid w:val="00E0771D"/>
    <w:rsid w:val="00E07A9E"/>
    <w:rsid w:val="00E07DC3"/>
    <w:rsid w:val="00E10EE9"/>
    <w:rsid w:val="00E1187C"/>
    <w:rsid w:val="00E135EB"/>
    <w:rsid w:val="00E13A23"/>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4D09"/>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390"/>
    <w:rsid w:val="00E81D90"/>
    <w:rsid w:val="00E81F94"/>
    <w:rsid w:val="00E82676"/>
    <w:rsid w:val="00E828A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602"/>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2D9"/>
    <w:rsid w:val="00EC646A"/>
    <w:rsid w:val="00EC64BA"/>
    <w:rsid w:val="00EC6B05"/>
    <w:rsid w:val="00EC6CCB"/>
    <w:rsid w:val="00EC6E8F"/>
    <w:rsid w:val="00EC77E0"/>
    <w:rsid w:val="00EC7964"/>
    <w:rsid w:val="00ED110C"/>
    <w:rsid w:val="00ED1655"/>
    <w:rsid w:val="00ED174A"/>
    <w:rsid w:val="00ED1C04"/>
    <w:rsid w:val="00ED1EF7"/>
    <w:rsid w:val="00ED237F"/>
    <w:rsid w:val="00ED24C9"/>
    <w:rsid w:val="00ED25EC"/>
    <w:rsid w:val="00ED29F3"/>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AD9"/>
    <w:rsid w:val="00EE1FFC"/>
    <w:rsid w:val="00EE22C7"/>
    <w:rsid w:val="00EE22D8"/>
    <w:rsid w:val="00EE25D9"/>
    <w:rsid w:val="00EE308F"/>
    <w:rsid w:val="00EE381C"/>
    <w:rsid w:val="00EE3CA2"/>
    <w:rsid w:val="00EE4530"/>
    <w:rsid w:val="00EE491F"/>
    <w:rsid w:val="00EE4968"/>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2F9"/>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5E5"/>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5EC6"/>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6ED"/>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C0"/>
    <w:rsid w:val="00FA6747"/>
    <w:rsid w:val="00FA7149"/>
    <w:rsid w:val="00FB03DF"/>
    <w:rsid w:val="00FB040B"/>
    <w:rsid w:val="00FB0796"/>
    <w:rsid w:val="00FB07D9"/>
    <w:rsid w:val="00FB1A8C"/>
    <w:rsid w:val="00FB1ADB"/>
    <w:rsid w:val="00FB1B59"/>
    <w:rsid w:val="00FB1EE1"/>
    <w:rsid w:val="00FB21A7"/>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5C95"/>
    <w:rsid w:val="00FD6EA0"/>
    <w:rsid w:val="00FD72B5"/>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52B"/>
    <w:rsid w:val="00FE7674"/>
    <w:rsid w:val="00FE781F"/>
    <w:rsid w:val="00FF052E"/>
    <w:rsid w:val="00FF057F"/>
    <w:rsid w:val="00FF07D4"/>
    <w:rsid w:val="00FF0D2B"/>
    <w:rsid w:val="00FF22E9"/>
    <w:rsid w:val="00FF23CF"/>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4FE33"/>
  <w15:docId w15:val="{DD5D87AE-FC42-44B1-B9DD-8C8A49FD5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customStyle="1" w:styleId="aff6">
    <w:name w:val="Заголовок сообщения (текст)"/>
    <w:rsid w:val="00671F57"/>
    <w:rPr>
      <w:rFonts w:ascii="Arial Black" w:hAnsi="Arial Black"/>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ruzdevAA@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244A1-CBC7-45BE-B268-2E8F7817B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2278</Words>
  <Characters>12988</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5</cp:revision>
  <cp:lastPrinted>2017-05-29T07:21:00Z</cp:lastPrinted>
  <dcterms:created xsi:type="dcterms:W3CDTF">2017-08-31T06:32:00Z</dcterms:created>
  <dcterms:modified xsi:type="dcterms:W3CDTF">2017-10-04T07:22:00Z</dcterms:modified>
</cp:coreProperties>
</file>